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44FC22" w14:textId="66AEDE0A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</w:p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457FFE12" w:rsidR="003E1EEE" w:rsidRDefault="00C633D5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067DB3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Zakup </w:t>
      </w:r>
      <w:r w:rsidR="006F54E8">
        <w:rPr>
          <w:rFonts w:ascii="Arial Narrow" w:hAnsi="Arial Narrow"/>
          <w:b/>
          <w:bCs/>
          <w:i/>
          <w:iCs/>
          <w:color w:val="auto"/>
          <w:lang w:eastAsia="pl-PL"/>
        </w:rPr>
        <w:t>używanego pojazdu z urządzeniem hakowym</w:t>
      </w:r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Pzp.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ustawy Pzp.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Dz. U. z 2023 r. poz. 1497 z późn.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7FA055F" w14:textId="49349E5A" w:rsidR="004429D5" w:rsidRPr="00067DB3" w:rsidRDefault="00876089" w:rsidP="00067DB3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E655D3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  <w:r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067DB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81CF0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23030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A9E8" w14:textId="5F7F71FB" w:rsidR="00B43852" w:rsidRDefault="00974E27" w:rsidP="005A7CAA">
    <w:pPr>
      <w:ind w:left="-142" w:right="-141"/>
      <w:rPr>
        <w:b/>
        <w:bCs/>
        <w:sz w:val="24"/>
        <w:szCs w:val="24"/>
      </w:rPr>
    </w:pPr>
    <w:bookmarkStart w:id="0" w:name="_Toc65219281"/>
    <w:bookmarkStart w:id="1" w:name="_Toc66361287"/>
    <w:bookmarkStart w:id="2" w:name="_Toc76382993"/>
    <w:bookmarkStart w:id="3" w:name="_Toc87859601"/>
    <w:r w:rsidRPr="00974E27">
      <w:rPr>
        <w:rFonts w:ascii="Arial Narrow" w:hAnsi="Arial Narrow"/>
        <w:b/>
        <w:bCs/>
      </w:rPr>
      <w:t>ZP</w:t>
    </w:r>
    <w:r w:rsidR="00DE050D">
      <w:rPr>
        <w:rFonts w:ascii="Arial Narrow" w:hAnsi="Arial Narrow"/>
        <w:b/>
        <w:bCs/>
      </w:rPr>
      <w:t>-0</w:t>
    </w:r>
    <w:r w:rsidR="006F54E8">
      <w:rPr>
        <w:rFonts w:ascii="Arial Narrow" w:hAnsi="Arial Narrow"/>
        <w:b/>
        <w:bCs/>
      </w:rPr>
      <w:t>1</w:t>
    </w:r>
    <w:r w:rsidR="00DE050D">
      <w:rPr>
        <w:rFonts w:ascii="Arial Narrow" w:hAnsi="Arial Narrow"/>
        <w:b/>
        <w:bCs/>
      </w:rPr>
      <w:t>/</w:t>
    </w:r>
    <w:r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6F54E8">
      <w:rPr>
        <w:rFonts w:ascii="Arial Narrow" w:hAnsi="Arial Narrow"/>
        <w:b/>
        <w:bCs/>
      </w:rPr>
      <w:t>5</w:t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>
      <w:rPr>
        <w:rFonts w:ascii="Arial Narrow" w:hAnsi="Arial Narrow"/>
        <w:b/>
        <w:bCs/>
      </w:rPr>
      <w:tab/>
    </w:r>
    <w:r w:rsidR="005A7CAA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 w:rsidR="0013135F">
      <w:rPr>
        <w:rFonts w:ascii="Arial Narrow" w:eastAsia="Calibri" w:hAnsi="Arial Narrow"/>
        <w:b/>
        <w:sz w:val="24"/>
        <w:szCs w:val="24"/>
        <w:lang w:eastAsia="en-US"/>
      </w:rPr>
      <w:t>4</w:t>
    </w:r>
    <w:r w:rsidR="005A7CAA" w:rsidRPr="00974E27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52620099">
    <w:abstractNumId w:val="0"/>
  </w:num>
  <w:num w:numId="2" w16cid:durableId="1065106557">
    <w:abstractNumId w:val="1"/>
  </w:num>
  <w:num w:numId="3" w16cid:durableId="1469206216">
    <w:abstractNumId w:val="2"/>
    <w:lvlOverride w:ilvl="0">
      <w:startOverride w:val="1"/>
    </w:lvlOverride>
  </w:num>
  <w:num w:numId="4" w16cid:durableId="575096321">
    <w:abstractNumId w:val="9"/>
  </w:num>
  <w:num w:numId="5" w16cid:durableId="1739399648">
    <w:abstractNumId w:val="3"/>
  </w:num>
  <w:num w:numId="6" w16cid:durableId="1009526850">
    <w:abstractNumId w:val="10"/>
  </w:num>
  <w:num w:numId="7" w16cid:durableId="733545195">
    <w:abstractNumId w:val="6"/>
  </w:num>
  <w:num w:numId="8" w16cid:durableId="792870487">
    <w:abstractNumId w:val="11"/>
  </w:num>
  <w:num w:numId="9" w16cid:durableId="1322462423">
    <w:abstractNumId w:val="5"/>
  </w:num>
  <w:num w:numId="10" w16cid:durableId="1608805328">
    <w:abstractNumId w:val="7"/>
  </w:num>
  <w:num w:numId="11" w16cid:durableId="17585935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2839338">
    <w:abstractNumId w:val="8"/>
  </w:num>
  <w:num w:numId="13" w16cid:durableId="1215502548">
    <w:abstractNumId w:val="4"/>
  </w:num>
  <w:num w:numId="14" w16cid:durableId="1147749739">
    <w:abstractNumId w:val="4"/>
  </w:num>
  <w:num w:numId="15" w16cid:durableId="1366949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17381"/>
    <w:rsid w:val="0002391E"/>
    <w:rsid w:val="00065769"/>
    <w:rsid w:val="00067DB3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135F"/>
    <w:rsid w:val="00134442"/>
    <w:rsid w:val="00152795"/>
    <w:rsid w:val="00153793"/>
    <w:rsid w:val="00162D0D"/>
    <w:rsid w:val="00162E3E"/>
    <w:rsid w:val="001734B2"/>
    <w:rsid w:val="00182869"/>
    <w:rsid w:val="00196AB6"/>
    <w:rsid w:val="001B2C8E"/>
    <w:rsid w:val="001D1DC8"/>
    <w:rsid w:val="001F0526"/>
    <w:rsid w:val="001F4602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A7CAA"/>
    <w:rsid w:val="005B0CC2"/>
    <w:rsid w:val="005C3B88"/>
    <w:rsid w:val="005D3126"/>
    <w:rsid w:val="005D6420"/>
    <w:rsid w:val="005E0949"/>
    <w:rsid w:val="005F6AD1"/>
    <w:rsid w:val="005F74A7"/>
    <w:rsid w:val="0060052B"/>
    <w:rsid w:val="006040C0"/>
    <w:rsid w:val="00644F1C"/>
    <w:rsid w:val="006526D8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6F54E8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87DAA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4CCF"/>
    <w:rsid w:val="00904ED5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BF79A8"/>
    <w:rsid w:val="00C0775D"/>
    <w:rsid w:val="00C21693"/>
    <w:rsid w:val="00C229E0"/>
    <w:rsid w:val="00C24542"/>
    <w:rsid w:val="00C36BC8"/>
    <w:rsid w:val="00C55996"/>
    <w:rsid w:val="00C633D5"/>
    <w:rsid w:val="00C65C96"/>
    <w:rsid w:val="00C65D39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46F9"/>
    <w:rsid w:val="00D7561C"/>
    <w:rsid w:val="00D8055C"/>
    <w:rsid w:val="00DC6AE4"/>
    <w:rsid w:val="00DE050D"/>
    <w:rsid w:val="00DF20C2"/>
    <w:rsid w:val="00E049CE"/>
    <w:rsid w:val="00E04F98"/>
    <w:rsid w:val="00E10526"/>
    <w:rsid w:val="00E142E9"/>
    <w:rsid w:val="00E16A21"/>
    <w:rsid w:val="00E50714"/>
    <w:rsid w:val="00E60F2D"/>
    <w:rsid w:val="00E655D3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Joanna Sarbak</cp:lastModifiedBy>
  <cp:revision>7</cp:revision>
  <cp:lastPrinted>2017-02-09T08:54:00Z</cp:lastPrinted>
  <dcterms:created xsi:type="dcterms:W3CDTF">2023-11-14T11:44:00Z</dcterms:created>
  <dcterms:modified xsi:type="dcterms:W3CDTF">2025-02-20T21:20:00Z</dcterms:modified>
</cp:coreProperties>
</file>